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721F42" w14:textId="67E14347" w:rsidR="00821965" w:rsidRDefault="00821965" w:rsidP="009859DA">
      <w:pPr>
        <w:pStyle w:val="Rientrocorpodeltesto3"/>
        <w:tabs>
          <w:tab w:val="left" w:pos="709"/>
        </w:tabs>
        <w:ind w:firstLine="0"/>
        <w:rPr>
          <w:sz w:val="16"/>
          <w:szCs w:val="16"/>
          <w:lang w:val="en-US"/>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5A64F4" w14:paraId="40B56AD9" w14:textId="77777777" w:rsidTr="005A64F4">
        <w:tc>
          <w:tcPr>
            <w:tcW w:w="4889" w:type="dxa"/>
          </w:tcPr>
          <w:p w14:paraId="48B3B03C" w14:textId="77777777" w:rsidR="005A64F4" w:rsidRDefault="005A64F4" w:rsidP="0005007A">
            <w:pPr>
              <w:autoSpaceDE w:val="0"/>
              <w:autoSpaceDN w:val="0"/>
              <w:adjustRightInd w:val="0"/>
              <w:rPr>
                <w:b/>
                <w:bCs/>
              </w:rPr>
            </w:pPr>
            <w:r>
              <w:rPr>
                <w:b/>
                <w:bCs/>
                <w:noProof/>
              </w:rPr>
              <w:drawing>
                <wp:inline distT="0" distB="0" distL="0" distR="0" wp14:anchorId="0AD0E89E" wp14:editId="0B78AA74">
                  <wp:extent cx="2487168" cy="777240"/>
                  <wp:effectExtent l="0" t="0" r="8890" b="381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02_Polimi_bandiera_BN_positivo_outline.jpg"/>
                          <pic:cNvPicPr/>
                        </pic:nvPicPr>
                        <pic:blipFill>
                          <a:blip r:embed="rId5">
                            <a:extLst>
                              <a:ext uri="{28A0092B-C50C-407E-A947-70E740481C1C}">
                                <a14:useLocalDpi xmlns:a14="http://schemas.microsoft.com/office/drawing/2010/main" val="0"/>
                              </a:ext>
                            </a:extLst>
                          </a:blip>
                          <a:stretch>
                            <a:fillRect/>
                          </a:stretch>
                        </pic:blipFill>
                        <pic:spPr>
                          <a:xfrm>
                            <a:off x="0" y="0"/>
                            <a:ext cx="2487168" cy="777240"/>
                          </a:xfrm>
                          <a:prstGeom prst="rect">
                            <a:avLst/>
                          </a:prstGeom>
                        </pic:spPr>
                      </pic:pic>
                    </a:graphicData>
                  </a:graphic>
                </wp:inline>
              </w:drawing>
            </w:r>
          </w:p>
        </w:tc>
        <w:tc>
          <w:tcPr>
            <w:tcW w:w="4889" w:type="dxa"/>
            <w:vAlign w:val="bottom"/>
          </w:tcPr>
          <w:p w14:paraId="307CD99F" w14:textId="30B8496B" w:rsidR="005A64F4" w:rsidRPr="006466C2" w:rsidRDefault="005A64F4" w:rsidP="0005007A">
            <w:pPr>
              <w:jc w:val="center"/>
              <w:rPr>
                <w:b/>
                <w:sz w:val="14"/>
              </w:rPr>
            </w:pPr>
            <w:r>
              <w:rPr>
                <w:b/>
                <w:sz w:val="18"/>
              </w:rPr>
              <w:t>S</w:t>
            </w:r>
            <w:r w:rsidRPr="006466C2">
              <w:rPr>
                <w:b/>
                <w:sz w:val="18"/>
                <w:lang w:val="it-IT"/>
              </w:rPr>
              <w:t>GASF/MOD 00</w:t>
            </w:r>
            <w:r>
              <w:rPr>
                <w:b/>
                <w:sz w:val="18"/>
              </w:rPr>
              <w:t>7</w:t>
            </w:r>
            <w:r w:rsidRPr="006466C2">
              <w:rPr>
                <w:b/>
                <w:sz w:val="18"/>
                <w:lang w:val="it-IT"/>
              </w:rPr>
              <w:t xml:space="preserve"> del 13/06/2017</w:t>
            </w:r>
          </w:p>
        </w:tc>
        <w:bookmarkStart w:id="0" w:name="_GoBack"/>
        <w:bookmarkEnd w:id="0"/>
      </w:tr>
    </w:tbl>
    <w:p w14:paraId="47DED6A8" w14:textId="77777777" w:rsidR="005A64F4" w:rsidRPr="00714786" w:rsidRDefault="005A64F4" w:rsidP="009859DA">
      <w:pPr>
        <w:pStyle w:val="Rientrocorpodeltesto3"/>
        <w:tabs>
          <w:tab w:val="left" w:pos="709"/>
        </w:tabs>
        <w:ind w:firstLine="0"/>
        <w:rPr>
          <w:sz w:val="16"/>
          <w:szCs w:val="16"/>
          <w:lang w:val="en-US"/>
        </w:rPr>
      </w:pPr>
    </w:p>
    <w:p w14:paraId="57253474" w14:textId="77777777" w:rsidR="005A64F4" w:rsidRDefault="005A64F4" w:rsidP="005A64F4">
      <w:pPr>
        <w:autoSpaceDE w:val="0"/>
        <w:autoSpaceDN w:val="0"/>
        <w:adjustRightInd w:val="0"/>
        <w:jc w:val="both"/>
        <w:rPr>
          <w:b/>
          <w:bCs/>
          <w:color w:val="FF0000"/>
          <w:lang w:eastAsia="it-IT"/>
        </w:rPr>
      </w:pPr>
    </w:p>
    <w:p w14:paraId="6A128182" w14:textId="2F2FC855" w:rsidR="00542AD5" w:rsidRPr="005A64F4" w:rsidRDefault="00542AD5" w:rsidP="005A64F4">
      <w:pPr>
        <w:autoSpaceDE w:val="0"/>
        <w:autoSpaceDN w:val="0"/>
        <w:adjustRightInd w:val="0"/>
        <w:jc w:val="both"/>
        <w:rPr>
          <w:b/>
          <w:bCs/>
          <w:color w:val="FF0000"/>
          <w:lang w:eastAsia="it-IT"/>
        </w:rPr>
      </w:pPr>
      <w:r w:rsidRPr="005A64F4">
        <w:rPr>
          <w:b/>
          <w:bCs/>
          <w:color w:val="FF0000"/>
          <w:lang w:eastAsia="it-IT"/>
        </w:rPr>
        <w:t>TO THE POLITECNICO DI MILANO – INFRASTRUCTURES, ESTATES AND GENERAL SERVICE</w:t>
      </w:r>
    </w:p>
    <w:p w14:paraId="62FF4C70" w14:textId="77777777" w:rsidR="00542AD5" w:rsidRPr="00821965" w:rsidRDefault="00542AD5" w:rsidP="00542AD5">
      <w:pPr>
        <w:autoSpaceDE w:val="0"/>
        <w:autoSpaceDN w:val="0"/>
        <w:adjustRightInd w:val="0"/>
        <w:rPr>
          <w:b/>
          <w:bCs/>
        </w:rPr>
      </w:pPr>
    </w:p>
    <w:p w14:paraId="77245A52" w14:textId="77777777" w:rsidR="00542AD5" w:rsidRPr="00821965" w:rsidRDefault="00542AD5" w:rsidP="00542AD5">
      <w:pPr>
        <w:autoSpaceDE w:val="0"/>
        <w:autoSpaceDN w:val="0"/>
        <w:adjustRightInd w:val="0"/>
        <w:spacing w:line="360" w:lineRule="auto"/>
      </w:pPr>
      <w:r>
        <w:t>The undersigned company ____________________________________________________________</w:t>
      </w:r>
    </w:p>
    <w:p w14:paraId="48AA02BC" w14:textId="77777777" w:rsidR="00542AD5" w:rsidRPr="00821965" w:rsidRDefault="00542AD5" w:rsidP="00542AD5">
      <w:pPr>
        <w:autoSpaceDE w:val="0"/>
        <w:autoSpaceDN w:val="0"/>
        <w:adjustRightInd w:val="0"/>
        <w:spacing w:line="360" w:lineRule="auto"/>
      </w:pPr>
      <w:proofErr w:type="gramStart"/>
      <w:r>
        <w:t>with</w:t>
      </w:r>
      <w:proofErr w:type="gramEnd"/>
      <w:r>
        <w:t xml:space="preserve"> registered offices and fiscal domicile in _____________________________________________________</w:t>
      </w:r>
    </w:p>
    <w:p w14:paraId="3D37C562" w14:textId="77777777" w:rsidR="00542AD5" w:rsidRPr="00821965" w:rsidRDefault="00542AD5" w:rsidP="00542AD5">
      <w:pPr>
        <w:autoSpaceDE w:val="0"/>
        <w:autoSpaceDN w:val="0"/>
        <w:adjustRightInd w:val="0"/>
        <w:spacing w:line="360" w:lineRule="auto"/>
      </w:pPr>
      <w:proofErr w:type="gramStart"/>
      <w:r>
        <w:t>tax</w:t>
      </w:r>
      <w:proofErr w:type="gramEnd"/>
      <w:r>
        <w:t xml:space="preserve"> code ________________________________ VAT no. ______________________________________</w:t>
      </w:r>
    </w:p>
    <w:p w14:paraId="1F9C0756" w14:textId="77777777" w:rsidR="00542AD5" w:rsidRPr="00723444" w:rsidRDefault="00542AD5" w:rsidP="00542AD5">
      <w:pPr>
        <w:autoSpaceDE w:val="0"/>
        <w:autoSpaceDN w:val="0"/>
        <w:adjustRightInd w:val="0"/>
        <w:spacing w:line="360" w:lineRule="auto"/>
      </w:pPr>
      <w:proofErr w:type="gramStart"/>
      <w:r>
        <w:t>fax</w:t>
      </w:r>
      <w:proofErr w:type="gramEnd"/>
      <w:r>
        <w:t xml:space="preserve"> ________________ tel. _______________ e-mail: ________________________________</w:t>
      </w:r>
    </w:p>
    <w:p w14:paraId="3FD233B3" w14:textId="77777777" w:rsidR="00542AD5" w:rsidRPr="00821965" w:rsidRDefault="00542AD5" w:rsidP="00542AD5">
      <w:pPr>
        <w:autoSpaceDE w:val="0"/>
        <w:autoSpaceDN w:val="0"/>
        <w:adjustRightInd w:val="0"/>
        <w:spacing w:line="360" w:lineRule="auto"/>
      </w:pPr>
      <w:proofErr w:type="gramStart"/>
      <w:r>
        <w:t>represented</w:t>
      </w:r>
      <w:proofErr w:type="gramEnd"/>
      <w:r>
        <w:t xml:space="preserve"> by its Legal Representative</w:t>
      </w:r>
    </w:p>
    <w:p w14:paraId="7E164279" w14:textId="77777777" w:rsidR="00542AD5" w:rsidRPr="00821965" w:rsidRDefault="00542AD5" w:rsidP="00542AD5">
      <w:pPr>
        <w:autoSpaceDE w:val="0"/>
        <w:autoSpaceDN w:val="0"/>
        <w:adjustRightInd w:val="0"/>
        <w:spacing w:line="360" w:lineRule="auto"/>
        <w:jc w:val="both"/>
      </w:pPr>
      <w:r>
        <w:t>______________________________________________________________________________</w:t>
      </w:r>
    </w:p>
    <w:p w14:paraId="3701241A" w14:textId="77777777" w:rsidR="00542AD5" w:rsidRPr="00723444" w:rsidRDefault="00542AD5" w:rsidP="00542AD5">
      <w:pPr>
        <w:autoSpaceDE w:val="0"/>
        <w:autoSpaceDN w:val="0"/>
        <w:adjustRightInd w:val="0"/>
        <w:spacing w:line="360" w:lineRule="auto"/>
        <w:jc w:val="both"/>
      </w:pPr>
      <w:proofErr w:type="gramStart"/>
      <w:r>
        <w:t>born</w:t>
      </w:r>
      <w:proofErr w:type="gramEnd"/>
      <w:r>
        <w:t xml:space="preserve"> in ___________________ on _____________________________________________________</w:t>
      </w:r>
    </w:p>
    <w:p w14:paraId="41D2D4EF" w14:textId="77777777" w:rsidR="00542AD5" w:rsidRPr="00723444" w:rsidRDefault="00542AD5" w:rsidP="00542AD5">
      <w:pPr>
        <w:autoSpaceDE w:val="0"/>
        <w:autoSpaceDN w:val="0"/>
        <w:adjustRightInd w:val="0"/>
        <w:spacing w:line="360" w:lineRule="auto"/>
        <w:jc w:val="both"/>
      </w:pPr>
      <w:proofErr w:type="gramStart"/>
      <w:r>
        <w:t>and</w:t>
      </w:r>
      <w:proofErr w:type="gramEnd"/>
      <w:r>
        <w:t xml:space="preserve"> residing in ___________________________________________________________________</w:t>
      </w:r>
    </w:p>
    <w:p w14:paraId="503FA658" w14:textId="77777777" w:rsidR="00542AD5" w:rsidRPr="00723444" w:rsidRDefault="00542AD5" w:rsidP="00542AD5">
      <w:pPr>
        <w:autoSpaceDE w:val="0"/>
        <w:autoSpaceDN w:val="0"/>
        <w:adjustRightInd w:val="0"/>
        <w:jc w:val="center"/>
        <w:rPr>
          <w:b/>
          <w:bCs/>
        </w:rPr>
      </w:pPr>
      <w:r>
        <w:rPr>
          <w:b/>
        </w:rPr>
        <w:t>HEREBY DECLARES</w:t>
      </w:r>
    </w:p>
    <w:p w14:paraId="1D7F877F" w14:textId="11083054" w:rsidR="00542AD5" w:rsidRPr="00DB74B1" w:rsidRDefault="00542AD5" w:rsidP="00DB74B1">
      <w:pPr>
        <w:autoSpaceDE w:val="0"/>
        <w:autoSpaceDN w:val="0"/>
        <w:adjustRightInd w:val="0"/>
        <w:jc w:val="both"/>
      </w:pPr>
      <w:proofErr w:type="gramStart"/>
      <w:r>
        <w:t xml:space="preserve">in accordance with articles 46 and 47 of Presidential Decree no. 445 of December 28, 2000, aware of the penal sanctions applicable in the event of untruthful declarations and production or use of false documents as referred to in Article 76 of Presidential Decree no. 445 of December 28, 2000 and of the forfeiture of benefits under Article 75 of the same Decree in the event of false and untruthful declarations, under his/her </w:t>
      </w:r>
      <w:r w:rsidR="00DB74B1">
        <w:t xml:space="preserve">own responsibility </w:t>
      </w:r>
      <w:r w:rsidRPr="00DB74B1">
        <w:t>that, in compliance with the obligations of Law no. 136 of 13</w:t>
      </w:r>
      <w:r w:rsidR="00AB4180" w:rsidRPr="00DB74B1">
        <w:t>.</w:t>
      </w:r>
      <w:r w:rsidRPr="00DB74B1">
        <w:t>08</w:t>
      </w:r>
      <w:r w:rsidR="00AB4180" w:rsidRPr="00DB74B1">
        <w:t>.</w:t>
      </w:r>
      <w:r w:rsidRPr="00DB74B1">
        <w:t>2010, the following account</w:t>
      </w:r>
      <w:r w:rsidR="00DB74B1">
        <w:t>:</w:t>
      </w:r>
      <w:proofErr w:type="gramEnd"/>
    </w:p>
    <w:p w14:paraId="407DDD9E" w14:textId="77777777" w:rsidR="00542AD5" w:rsidRPr="00821965" w:rsidRDefault="00542AD5" w:rsidP="00542AD5">
      <w:pPr>
        <w:ind w:left="709"/>
        <w:jc w:val="both"/>
        <w:rPr>
          <w:sz w:val="22"/>
          <w:szCs w:val="22"/>
        </w:rPr>
      </w:pPr>
      <w:r>
        <w:rPr>
          <w:sz w:val="22"/>
        </w:rPr>
        <w:t xml:space="preserve">□ Bank account </w:t>
      </w:r>
      <w:r>
        <w:tab/>
      </w:r>
      <w:r>
        <w:tab/>
      </w:r>
      <w:r>
        <w:rPr>
          <w:sz w:val="22"/>
        </w:rPr>
        <w:t>□ Postal account</w:t>
      </w:r>
      <w:r>
        <w:tab/>
      </w:r>
      <w:r>
        <w:rPr>
          <w:sz w:val="22"/>
        </w:rPr>
        <w:t>IBAN: ___________________________________</w:t>
      </w:r>
    </w:p>
    <w:p w14:paraId="37ABBF01" w14:textId="77777777" w:rsidR="00542AD5" w:rsidRPr="00821965" w:rsidRDefault="00542AD5" w:rsidP="00542AD5">
      <w:pPr>
        <w:ind w:left="709"/>
        <w:jc w:val="both"/>
        <w:rPr>
          <w:sz w:val="22"/>
          <w:szCs w:val="22"/>
        </w:rPr>
      </w:pPr>
      <w:proofErr w:type="gramStart"/>
      <w:r>
        <w:rPr>
          <w:sz w:val="22"/>
        </w:rPr>
        <w:t>to</w:t>
      </w:r>
      <w:proofErr w:type="gramEnd"/>
      <w:r>
        <w:rPr>
          <w:sz w:val="22"/>
        </w:rPr>
        <w:t xml:space="preserve"> which payments will be made, is dedicated to public works projects:</w:t>
      </w:r>
    </w:p>
    <w:p w14:paraId="52CB6393" w14:textId="77777777" w:rsidR="00542AD5" w:rsidRPr="00821965" w:rsidRDefault="00542AD5" w:rsidP="00542AD5">
      <w:pPr>
        <w:ind w:left="709"/>
        <w:jc w:val="both"/>
        <w:rPr>
          <w:sz w:val="22"/>
          <w:szCs w:val="22"/>
        </w:rPr>
      </w:pPr>
      <w:r>
        <w:rPr>
          <w:sz w:val="22"/>
        </w:rPr>
        <w:t>□ Exclusively</w:t>
      </w:r>
      <w:r>
        <w:tab/>
      </w:r>
      <w:r>
        <w:tab/>
      </w:r>
      <w:r>
        <w:rPr>
          <w:sz w:val="22"/>
        </w:rPr>
        <w:t>□ Non-exclusively</w:t>
      </w:r>
    </w:p>
    <w:p w14:paraId="5FB7F2EA" w14:textId="77777777" w:rsidR="00542AD5" w:rsidRPr="00821965" w:rsidRDefault="00542AD5" w:rsidP="00542AD5">
      <w:pPr>
        <w:ind w:left="709"/>
        <w:jc w:val="both"/>
        <w:rPr>
          <w:sz w:val="22"/>
          <w:szCs w:val="22"/>
        </w:rPr>
      </w:pPr>
      <w:proofErr w:type="gramStart"/>
      <w:r>
        <w:rPr>
          <w:sz w:val="22"/>
        </w:rPr>
        <w:t>and</w:t>
      </w:r>
      <w:proofErr w:type="gramEnd"/>
      <w:r>
        <w:rPr>
          <w:sz w:val="22"/>
        </w:rPr>
        <w:t xml:space="preserve"> that the following persons are named as account holders authorised to conduct transactions in the account:</w:t>
      </w:r>
    </w:p>
    <w:p w14:paraId="2EEEE628" w14:textId="77777777" w:rsidR="00542AD5" w:rsidRPr="00821965" w:rsidRDefault="00542AD5" w:rsidP="00542AD5">
      <w:pPr>
        <w:ind w:left="709"/>
        <w:jc w:val="both"/>
        <w:rPr>
          <w:sz w:val="22"/>
          <w:szCs w:val="22"/>
        </w:rPr>
      </w:pPr>
      <w:r>
        <w:rPr>
          <w:sz w:val="22"/>
        </w:rPr>
        <w:t>Surname</w:t>
      </w:r>
      <w:r w:rsidRPr="00714786">
        <w:rPr>
          <w:sz w:val="22"/>
          <w:szCs w:val="22"/>
        </w:rPr>
        <w:t xml:space="preserve">_____________________ </w:t>
      </w:r>
      <w:r>
        <w:rPr>
          <w:sz w:val="22"/>
        </w:rPr>
        <w:t>Name __________________tax code ______________________</w:t>
      </w:r>
    </w:p>
    <w:p w14:paraId="1E005CA2" w14:textId="77777777" w:rsidR="00542AD5" w:rsidRPr="00821965" w:rsidRDefault="00542AD5" w:rsidP="00542AD5">
      <w:pPr>
        <w:ind w:left="709"/>
        <w:jc w:val="both"/>
        <w:rPr>
          <w:sz w:val="22"/>
          <w:szCs w:val="22"/>
        </w:rPr>
      </w:pPr>
      <w:r>
        <w:rPr>
          <w:sz w:val="22"/>
        </w:rPr>
        <w:t>Surname</w:t>
      </w:r>
      <w:r w:rsidRPr="00714786">
        <w:rPr>
          <w:sz w:val="22"/>
          <w:szCs w:val="22"/>
        </w:rPr>
        <w:t xml:space="preserve">_____________________ </w:t>
      </w:r>
      <w:r>
        <w:rPr>
          <w:sz w:val="22"/>
        </w:rPr>
        <w:t>Name __________________tax code ______________________</w:t>
      </w:r>
    </w:p>
    <w:p w14:paraId="0EEE6D00" w14:textId="77777777" w:rsidR="00542AD5" w:rsidRPr="00821965" w:rsidRDefault="00542AD5" w:rsidP="00542AD5">
      <w:pPr>
        <w:ind w:left="709"/>
        <w:jc w:val="both"/>
        <w:rPr>
          <w:sz w:val="22"/>
          <w:szCs w:val="22"/>
        </w:rPr>
      </w:pPr>
      <w:r>
        <w:rPr>
          <w:sz w:val="22"/>
        </w:rPr>
        <w:t>Surname</w:t>
      </w:r>
      <w:r w:rsidRPr="00714786">
        <w:rPr>
          <w:sz w:val="22"/>
          <w:szCs w:val="22"/>
        </w:rPr>
        <w:t xml:space="preserve">_____________________ </w:t>
      </w:r>
      <w:r>
        <w:rPr>
          <w:sz w:val="22"/>
        </w:rPr>
        <w:t>Name __________________tax code ______________________</w:t>
      </w:r>
    </w:p>
    <w:p w14:paraId="6BD84AAD" w14:textId="77777777" w:rsidR="00542AD5" w:rsidRPr="00821965" w:rsidRDefault="00542AD5" w:rsidP="00542AD5">
      <w:pPr>
        <w:ind w:left="709"/>
        <w:jc w:val="both"/>
        <w:rPr>
          <w:sz w:val="22"/>
          <w:szCs w:val="22"/>
        </w:rPr>
      </w:pPr>
      <w:r>
        <w:rPr>
          <w:sz w:val="22"/>
        </w:rPr>
        <w:t>Surname</w:t>
      </w:r>
      <w:r w:rsidRPr="00714786">
        <w:rPr>
          <w:sz w:val="22"/>
          <w:szCs w:val="22"/>
        </w:rPr>
        <w:t xml:space="preserve">_____________________ </w:t>
      </w:r>
      <w:r>
        <w:rPr>
          <w:sz w:val="22"/>
        </w:rPr>
        <w:t>Name __________________tax code ______________________</w:t>
      </w:r>
    </w:p>
    <w:p w14:paraId="63B5B918" w14:textId="77777777" w:rsidR="00542AD5" w:rsidRPr="00821965" w:rsidRDefault="00542AD5" w:rsidP="00542AD5">
      <w:pPr>
        <w:ind w:left="709"/>
        <w:jc w:val="both"/>
        <w:rPr>
          <w:sz w:val="22"/>
          <w:szCs w:val="22"/>
        </w:rPr>
      </w:pPr>
      <w:r>
        <w:rPr>
          <w:sz w:val="22"/>
        </w:rPr>
        <w:t>Surname</w:t>
      </w:r>
      <w:r w:rsidRPr="00714786">
        <w:rPr>
          <w:sz w:val="22"/>
          <w:szCs w:val="22"/>
        </w:rPr>
        <w:t xml:space="preserve">_____________________ </w:t>
      </w:r>
      <w:r>
        <w:rPr>
          <w:sz w:val="22"/>
        </w:rPr>
        <w:t>Name __________________tax code ______________________</w:t>
      </w:r>
    </w:p>
    <w:p w14:paraId="4D8ABD70" w14:textId="77777777" w:rsidR="00542AD5" w:rsidRPr="004C467F" w:rsidRDefault="00542AD5" w:rsidP="00542AD5">
      <w:pPr>
        <w:jc w:val="both"/>
        <w:rPr>
          <w:b/>
          <w:i/>
          <w:sz w:val="22"/>
          <w:u w:val="single"/>
        </w:rPr>
      </w:pPr>
      <w:r>
        <w:rPr>
          <w:b/>
          <w:i/>
          <w:sz w:val="22"/>
          <w:u w:val="single"/>
        </w:rPr>
        <w:t>AN UNCERTIFIED PHOTOCOPY OF THE VALID IDENTITY DOCUMENT OF THE PERSON SIGNING THIS DECLARATION MUST BE ATTACHED.</w:t>
      </w:r>
    </w:p>
    <w:p w14:paraId="5E9244DB" w14:textId="77777777" w:rsidR="00542AD5" w:rsidRDefault="00542AD5" w:rsidP="00542AD5">
      <w:pPr>
        <w:jc w:val="both"/>
      </w:pPr>
    </w:p>
    <w:p w14:paraId="2C68773A" w14:textId="77777777" w:rsidR="00542AD5" w:rsidRPr="004C467F" w:rsidRDefault="00542AD5" w:rsidP="00542AD5">
      <w:pPr>
        <w:jc w:val="both"/>
      </w:pPr>
      <w:r>
        <w:t>(Place) _____________</w:t>
      </w:r>
      <w:proofErr w:type="gramStart"/>
      <w:r>
        <w:t>_ ,</w:t>
      </w:r>
      <w:proofErr w:type="gramEnd"/>
      <w:r>
        <w:t xml:space="preserve"> (date)_____________</w:t>
      </w:r>
    </w:p>
    <w:p w14:paraId="3EB2B49A" w14:textId="77777777" w:rsidR="00542AD5" w:rsidRDefault="00542AD5" w:rsidP="00542AD5">
      <w:pPr>
        <w:jc w:val="both"/>
      </w:pPr>
    </w:p>
    <w:p w14:paraId="6D9278BF" w14:textId="409C6913" w:rsidR="00821965" w:rsidRDefault="00542AD5" w:rsidP="00821965">
      <w:pPr>
        <w:jc w:val="both"/>
      </w:pPr>
      <w:r>
        <w:t>THE COMPANY (STAMP AND SIGNATURE)</w:t>
      </w:r>
    </w:p>
    <w:p w14:paraId="4B77C250" w14:textId="77777777" w:rsidR="00542AD5" w:rsidRDefault="00542AD5" w:rsidP="00821965">
      <w:pPr>
        <w:jc w:val="both"/>
      </w:pPr>
    </w:p>
    <w:p w14:paraId="09FCBFA0" w14:textId="77777777" w:rsidR="00D523E9" w:rsidRPr="00714786" w:rsidRDefault="00D523E9" w:rsidP="00D523E9">
      <w:pPr>
        <w:pStyle w:val="Rientrocorpodeltesto3"/>
        <w:tabs>
          <w:tab w:val="left" w:pos="709"/>
        </w:tabs>
        <w:ind w:firstLine="0"/>
        <w:rPr>
          <w:rFonts w:ascii="Times New Roman" w:hAnsi="Times New Roman"/>
          <w:b/>
          <w:sz w:val="16"/>
          <w:szCs w:val="16"/>
          <w:lang w:val="en-US"/>
        </w:rPr>
      </w:pPr>
      <w:r w:rsidRPr="00714786">
        <w:rPr>
          <w:rFonts w:ascii="Times New Roman" w:hAnsi="Times New Roman"/>
          <w:sz w:val="16"/>
          <w:lang w:val="en-US"/>
        </w:rPr>
        <w:t xml:space="preserve">This document must be returned, duly filled out and signed, to the </w:t>
      </w:r>
      <w:proofErr w:type="spellStart"/>
      <w:r w:rsidRPr="00714786">
        <w:rPr>
          <w:rFonts w:ascii="Times New Roman" w:hAnsi="Times New Roman"/>
          <w:sz w:val="16"/>
          <w:lang w:val="en-US"/>
        </w:rPr>
        <w:t>Politecnico</w:t>
      </w:r>
      <w:proofErr w:type="spellEnd"/>
      <w:r w:rsidRPr="00714786">
        <w:rPr>
          <w:rFonts w:ascii="Times New Roman" w:hAnsi="Times New Roman"/>
          <w:sz w:val="16"/>
          <w:lang w:val="en-US"/>
        </w:rPr>
        <w:t xml:space="preserve"> di Milano </w:t>
      </w:r>
      <w:r w:rsidRPr="00714786">
        <w:rPr>
          <w:rFonts w:ascii="Times New Roman" w:hAnsi="Times New Roman"/>
          <w:b/>
          <w:sz w:val="16"/>
          <w:lang w:val="en-US"/>
        </w:rPr>
        <w:t xml:space="preserve">by email to </w:t>
      </w:r>
      <w:r w:rsidRPr="00714786">
        <w:rPr>
          <w:sz w:val="16"/>
          <w:lang w:val="en-US"/>
        </w:rPr>
        <w:t>………………..</w:t>
      </w:r>
      <w:r w:rsidRPr="00714786">
        <w:rPr>
          <w:rFonts w:ascii="Times New Roman" w:hAnsi="Times New Roman"/>
          <w:b/>
          <w:sz w:val="16"/>
          <w:lang w:val="en-US"/>
        </w:rPr>
        <w:t xml:space="preserve"> </w:t>
      </w:r>
      <w:proofErr w:type="gramStart"/>
      <w:r w:rsidRPr="00714786">
        <w:rPr>
          <w:rFonts w:ascii="Times New Roman" w:hAnsi="Times New Roman"/>
          <w:b/>
          <w:sz w:val="16"/>
          <w:lang w:val="en-US"/>
        </w:rPr>
        <w:t>or</w:t>
      </w:r>
      <w:proofErr w:type="gramEnd"/>
      <w:r w:rsidRPr="00714786">
        <w:rPr>
          <w:rFonts w:ascii="Times New Roman" w:hAnsi="Times New Roman"/>
          <w:b/>
          <w:sz w:val="16"/>
          <w:lang w:val="en-US"/>
        </w:rPr>
        <w:t xml:space="preserve"> PEC (certified email) to </w:t>
      </w:r>
      <w:r w:rsidRPr="00714786">
        <w:rPr>
          <w:sz w:val="16"/>
          <w:lang w:val="en-US"/>
        </w:rPr>
        <w:t>………………..</w:t>
      </w:r>
      <w:r w:rsidRPr="00714786">
        <w:rPr>
          <w:rFonts w:ascii="Times New Roman" w:hAnsi="Times New Roman"/>
          <w:b/>
          <w:sz w:val="16"/>
          <w:lang w:val="en-US"/>
        </w:rPr>
        <w:t xml:space="preserve">...... </w:t>
      </w:r>
      <w:r w:rsidRPr="00714786">
        <w:rPr>
          <w:rFonts w:ascii="Times New Roman" w:hAnsi="Times New Roman"/>
          <w:b/>
          <w:sz w:val="16"/>
          <w:u w:val="single"/>
          <w:lang w:val="en-US"/>
        </w:rPr>
        <w:t>In both cases, the document must also be signed.</w:t>
      </w:r>
    </w:p>
    <w:p w14:paraId="40501C71" w14:textId="77777777" w:rsidR="00D523E9" w:rsidRPr="00714786" w:rsidRDefault="00D523E9" w:rsidP="00D523E9">
      <w:pPr>
        <w:pStyle w:val="Rientrocorpodeltesto3"/>
        <w:tabs>
          <w:tab w:val="left" w:pos="709"/>
        </w:tabs>
        <w:ind w:firstLine="0"/>
        <w:rPr>
          <w:sz w:val="16"/>
          <w:szCs w:val="16"/>
          <w:lang w:val="en-US"/>
        </w:rPr>
      </w:pPr>
      <w:r w:rsidRPr="00714786">
        <w:rPr>
          <w:rFonts w:ascii="Times New Roman" w:hAnsi="Times New Roman"/>
          <w:sz w:val="16"/>
          <w:lang w:val="en-US"/>
        </w:rPr>
        <w:t xml:space="preserve">Please note that suppliers may register online in the List of </w:t>
      </w:r>
      <w:proofErr w:type="spellStart"/>
      <w:r w:rsidRPr="00714786">
        <w:rPr>
          <w:rFonts w:ascii="Times New Roman" w:hAnsi="Times New Roman"/>
          <w:sz w:val="16"/>
          <w:lang w:val="en-US"/>
        </w:rPr>
        <w:t>Politecnico</w:t>
      </w:r>
      <w:proofErr w:type="spellEnd"/>
      <w:r w:rsidRPr="00714786">
        <w:rPr>
          <w:rFonts w:ascii="Times New Roman" w:hAnsi="Times New Roman"/>
          <w:sz w:val="16"/>
          <w:lang w:val="en-US"/>
        </w:rPr>
        <w:t xml:space="preserve"> di Milano Suppliers at: </w:t>
      </w:r>
      <w:hyperlink r:id="rId6">
        <w:r w:rsidRPr="00714786">
          <w:rPr>
            <w:rStyle w:val="Collegamentoipertestuale"/>
            <w:sz w:val="16"/>
            <w:lang w:val="en-US"/>
          </w:rPr>
          <w:t>http://www.polimi.it/imprese</w:t>
        </w:r>
      </w:hyperlink>
    </w:p>
    <w:p w14:paraId="3E7AD9A7" w14:textId="77777777" w:rsidR="00D523E9" w:rsidRPr="00542AD5" w:rsidRDefault="00D523E9" w:rsidP="00821965">
      <w:pPr>
        <w:jc w:val="both"/>
      </w:pPr>
    </w:p>
    <w:p w14:paraId="34068E2E" w14:textId="57D66B71" w:rsidR="00542AD5" w:rsidRDefault="00542AD5" w:rsidP="003D0546">
      <w:pPr>
        <w:widowControl w:val="0"/>
        <w:autoSpaceDE w:val="0"/>
        <w:autoSpaceDN w:val="0"/>
        <w:adjustRightInd w:val="0"/>
        <w:spacing w:after="240"/>
        <w:ind w:left="567"/>
        <w:jc w:val="both"/>
      </w:pPr>
    </w:p>
    <w:p w14:paraId="57E4ADE2" w14:textId="77777777" w:rsidR="00DB74B1" w:rsidRPr="00714786" w:rsidRDefault="00DB74B1" w:rsidP="003D0546">
      <w:pPr>
        <w:widowControl w:val="0"/>
        <w:autoSpaceDE w:val="0"/>
        <w:autoSpaceDN w:val="0"/>
        <w:adjustRightInd w:val="0"/>
        <w:spacing w:after="240"/>
        <w:ind w:left="567"/>
        <w:jc w:val="both"/>
        <w:rPr>
          <w:sz w:val="22"/>
          <w:szCs w:val="22"/>
        </w:rPr>
      </w:pPr>
    </w:p>
    <w:sectPr w:rsidR="00DB74B1" w:rsidRPr="00714786" w:rsidSect="009859DA">
      <w:type w:val="continuous"/>
      <w:pgSz w:w="12240" w:h="15840"/>
      <w:pgMar w:top="1134" w:right="1134" w:bottom="851" w:left="1134" w:header="709" w:footer="709" w:gutter="0"/>
      <w:cols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0A4422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2"/>
    <w:multiLevelType w:val="hybridMultilevel"/>
    <w:tmpl w:val="00000002"/>
    <w:lvl w:ilvl="0" w:tplc="00000065">
      <w:start w:val="2"/>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3"/>
    <w:multiLevelType w:val="hybridMultilevel"/>
    <w:tmpl w:val="00000003"/>
    <w:lvl w:ilvl="0" w:tplc="000000C9">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1DEE61E6"/>
    <w:multiLevelType w:val="hybridMultilevel"/>
    <w:tmpl w:val="B32E59D4"/>
    <w:lvl w:ilvl="0" w:tplc="0410000F">
      <w:start w:val="1"/>
      <w:numFmt w:val="decimal"/>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5" w15:restartNumberingAfterBreak="0">
    <w:nsid w:val="237441EF"/>
    <w:multiLevelType w:val="hybridMultilevel"/>
    <w:tmpl w:val="C5FAB980"/>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7DB342C"/>
    <w:multiLevelType w:val="hybridMultilevel"/>
    <w:tmpl w:val="C2AA6ED2"/>
    <w:lvl w:ilvl="0" w:tplc="CDF81700">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Wingding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Wingdings"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Wingdings"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0677691"/>
    <w:multiLevelType w:val="hybridMultilevel"/>
    <w:tmpl w:val="328A30E0"/>
    <w:lvl w:ilvl="0" w:tplc="150A8A6E">
      <w:start w:val="4"/>
      <w:numFmt w:val="bullet"/>
      <w:lvlText w:val="•"/>
      <w:lvlJc w:val="left"/>
      <w:pPr>
        <w:ind w:left="1065" w:hanging="360"/>
      </w:pPr>
      <w:rPr>
        <w:rFonts w:ascii="Times New Roman" w:eastAsia="Times New Roman" w:hAnsi="Times New Roman" w:cs="Times New Roman" w:hint="default"/>
      </w:rPr>
    </w:lvl>
    <w:lvl w:ilvl="1" w:tplc="04100003" w:tentative="1">
      <w:start w:val="1"/>
      <w:numFmt w:val="bullet"/>
      <w:lvlText w:val="o"/>
      <w:lvlJc w:val="left"/>
      <w:pPr>
        <w:ind w:left="1785" w:hanging="360"/>
      </w:pPr>
      <w:rPr>
        <w:rFonts w:ascii="Courier New" w:hAnsi="Courier New" w:cs="Courier New" w:hint="default"/>
      </w:rPr>
    </w:lvl>
    <w:lvl w:ilvl="2" w:tplc="04100005" w:tentative="1">
      <w:start w:val="1"/>
      <w:numFmt w:val="bullet"/>
      <w:lvlText w:val=""/>
      <w:lvlJc w:val="left"/>
      <w:pPr>
        <w:ind w:left="2505" w:hanging="360"/>
      </w:pPr>
      <w:rPr>
        <w:rFonts w:ascii="Wingdings" w:hAnsi="Wingdings" w:hint="default"/>
      </w:rPr>
    </w:lvl>
    <w:lvl w:ilvl="3" w:tplc="04100001" w:tentative="1">
      <w:start w:val="1"/>
      <w:numFmt w:val="bullet"/>
      <w:lvlText w:val=""/>
      <w:lvlJc w:val="left"/>
      <w:pPr>
        <w:ind w:left="3225" w:hanging="360"/>
      </w:pPr>
      <w:rPr>
        <w:rFonts w:ascii="Symbol" w:hAnsi="Symbol" w:hint="default"/>
      </w:rPr>
    </w:lvl>
    <w:lvl w:ilvl="4" w:tplc="04100003" w:tentative="1">
      <w:start w:val="1"/>
      <w:numFmt w:val="bullet"/>
      <w:lvlText w:val="o"/>
      <w:lvlJc w:val="left"/>
      <w:pPr>
        <w:ind w:left="3945" w:hanging="360"/>
      </w:pPr>
      <w:rPr>
        <w:rFonts w:ascii="Courier New" w:hAnsi="Courier New" w:cs="Courier New" w:hint="default"/>
      </w:rPr>
    </w:lvl>
    <w:lvl w:ilvl="5" w:tplc="04100005" w:tentative="1">
      <w:start w:val="1"/>
      <w:numFmt w:val="bullet"/>
      <w:lvlText w:val=""/>
      <w:lvlJc w:val="left"/>
      <w:pPr>
        <w:ind w:left="4665" w:hanging="360"/>
      </w:pPr>
      <w:rPr>
        <w:rFonts w:ascii="Wingdings" w:hAnsi="Wingdings" w:hint="default"/>
      </w:rPr>
    </w:lvl>
    <w:lvl w:ilvl="6" w:tplc="04100001" w:tentative="1">
      <w:start w:val="1"/>
      <w:numFmt w:val="bullet"/>
      <w:lvlText w:val=""/>
      <w:lvlJc w:val="left"/>
      <w:pPr>
        <w:ind w:left="5385" w:hanging="360"/>
      </w:pPr>
      <w:rPr>
        <w:rFonts w:ascii="Symbol" w:hAnsi="Symbol" w:hint="default"/>
      </w:rPr>
    </w:lvl>
    <w:lvl w:ilvl="7" w:tplc="04100003" w:tentative="1">
      <w:start w:val="1"/>
      <w:numFmt w:val="bullet"/>
      <w:lvlText w:val="o"/>
      <w:lvlJc w:val="left"/>
      <w:pPr>
        <w:ind w:left="6105" w:hanging="360"/>
      </w:pPr>
      <w:rPr>
        <w:rFonts w:ascii="Courier New" w:hAnsi="Courier New" w:cs="Courier New" w:hint="default"/>
      </w:rPr>
    </w:lvl>
    <w:lvl w:ilvl="8" w:tplc="04100005" w:tentative="1">
      <w:start w:val="1"/>
      <w:numFmt w:val="bullet"/>
      <w:lvlText w:val=""/>
      <w:lvlJc w:val="left"/>
      <w:pPr>
        <w:ind w:left="6825" w:hanging="360"/>
      </w:pPr>
      <w:rPr>
        <w:rFonts w:ascii="Wingdings" w:hAnsi="Wingdings" w:hint="default"/>
      </w:rPr>
    </w:lvl>
  </w:abstractNum>
  <w:abstractNum w:abstractNumId="8" w15:restartNumberingAfterBreak="0">
    <w:nsid w:val="527C2CE6"/>
    <w:multiLevelType w:val="hybridMultilevel"/>
    <w:tmpl w:val="1CA2F77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635E5703"/>
    <w:multiLevelType w:val="hybridMultilevel"/>
    <w:tmpl w:val="B32E59D4"/>
    <w:lvl w:ilvl="0" w:tplc="0410000F">
      <w:start w:val="1"/>
      <w:numFmt w:val="decimal"/>
      <w:lvlText w:val="%1."/>
      <w:lvlJc w:val="left"/>
      <w:pPr>
        <w:ind w:left="644"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0" w15:restartNumberingAfterBreak="0">
    <w:nsid w:val="674F2116"/>
    <w:multiLevelType w:val="hybridMultilevel"/>
    <w:tmpl w:val="4DFAD7D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77FD677D"/>
    <w:multiLevelType w:val="multilevel"/>
    <w:tmpl w:val="41E084D4"/>
    <w:lvl w:ilvl="0">
      <w:start w:val="2"/>
      <w:numFmt w:val="decimal"/>
      <w:lvlText w:val="%1"/>
      <w:lvlJc w:val="left"/>
      <w:pPr>
        <w:tabs>
          <w:tab w:val="num" w:pos="360"/>
        </w:tabs>
        <w:ind w:left="360" w:hanging="360"/>
      </w:pPr>
      <w:rPr>
        <w:rFonts w:cs="Times New Roman" w:hint="default"/>
      </w:rPr>
    </w:lvl>
    <w:lvl w:ilvl="1">
      <w:start w:val="7"/>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78970D7A"/>
    <w:multiLevelType w:val="hybridMultilevel"/>
    <w:tmpl w:val="B32E59D4"/>
    <w:lvl w:ilvl="0" w:tplc="0410000F">
      <w:start w:val="1"/>
      <w:numFmt w:val="decimal"/>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13" w15:restartNumberingAfterBreak="0">
    <w:nsid w:val="79AE4831"/>
    <w:multiLevelType w:val="hybridMultilevel"/>
    <w:tmpl w:val="A920A686"/>
    <w:lvl w:ilvl="0" w:tplc="F230DA76">
      <w:start w:val="5"/>
      <w:numFmt w:val="bullet"/>
      <w:lvlText w:val="-"/>
      <w:lvlJc w:val="left"/>
      <w:pPr>
        <w:tabs>
          <w:tab w:val="num" w:pos="360"/>
        </w:tabs>
        <w:ind w:left="360" w:hanging="360"/>
      </w:pPr>
      <w:rPr>
        <w:rFonts w:hint="default"/>
      </w:rPr>
    </w:lvl>
    <w:lvl w:ilvl="1" w:tplc="04100003">
      <w:start w:val="1"/>
      <w:numFmt w:val="bullet"/>
      <w:lvlText w:val="o"/>
      <w:lvlJc w:val="left"/>
      <w:pPr>
        <w:tabs>
          <w:tab w:val="num" w:pos="1440"/>
        </w:tabs>
        <w:ind w:left="1440" w:hanging="360"/>
      </w:pPr>
      <w:rPr>
        <w:rFonts w:ascii="Courier New" w:hAnsi="Courier New" w:cs="Wingding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Wingdings"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Wingdings"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1"/>
  </w:num>
  <w:num w:numId="3">
    <w:abstractNumId w:val="10"/>
  </w:num>
  <w:num w:numId="4">
    <w:abstractNumId w:val="13"/>
  </w:num>
  <w:num w:numId="5">
    <w:abstractNumId w:val="8"/>
  </w:num>
  <w:num w:numId="6">
    <w:abstractNumId w:val="9"/>
  </w:num>
  <w:num w:numId="7">
    <w:abstractNumId w:val="4"/>
  </w:num>
  <w:num w:numId="8">
    <w:abstractNumId w:val="12"/>
  </w:num>
  <w:num w:numId="9">
    <w:abstractNumId w:val="0"/>
  </w:num>
  <w:num w:numId="10">
    <w:abstractNumId w:val="5"/>
  </w:num>
  <w:num w:numId="11">
    <w:abstractNumId w:val="7"/>
  </w:num>
  <w:num w:numId="12">
    <w:abstractNumId w:val="1"/>
  </w:num>
  <w:num w:numId="13">
    <w:abstractNumId w:val="2"/>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6FA8"/>
    <w:rsid w:val="0006261D"/>
    <w:rsid w:val="00126FEF"/>
    <w:rsid w:val="001732F6"/>
    <w:rsid w:val="001915D8"/>
    <w:rsid w:val="001A47C5"/>
    <w:rsid w:val="00267B4D"/>
    <w:rsid w:val="0027649A"/>
    <w:rsid w:val="003D0546"/>
    <w:rsid w:val="003E473E"/>
    <w:rsid w:val="004613C4"/>
    <w:rsid w:val="004C467F"/>
    <w:rsid w:val="004D55A0"/>
    <w:rsid w:val="005163C9"/>
    <w:rsid w:val="00542AD5"/>
    <w:rsid w:val="005A233E"/>
    <w:rsid w:val="005A64F4"/>
    <w:rsid w:val="005B3102"/>
    <w:rsid w:val="005B43A4"/>
    <w:rsid w:val="005E6294"/>
    <w:rsid w:val="00633887"/>
    <w:rsid w:val="00666B65"/>
    <w:rsid w:val="00701A6D"/>
    <w:rsid w:val="00714786"/>
    <w:rsid w:val="00723444"/>
    <w:rsid w:val="00775B5E"/>
    <w:rsid w:val="00811A3C"/>
    <w:rsid w:val="00815655"/>
    <w:rsid w:val="00815BD8"/>
    <w:rsid w:val="00821965"/>
    <w:rsid w:val="008E18DB"/>
    <w:rsid w:val="009417BF"/>
    <w:rsid w:val="00964946"/>
    <w:rsid w:val="009859DA"/>
    <w:rsid w:val="009E063B"/>
    <w:rsid w:val="00A10406"/>
    <w:rsid w:val="00A10853"/>
    <w:rsid w:val="00A54865"/>
    <w:rsid w:val="00A71DB4"/>
    <w:rsid w:val="00AB4180"/>
    <w:rsid w:val="00AB6CAD"/>
    <w:rsid w:val="00AE4120"/>
    <w:rsid w:val="00B842F2"/>
    <w:rsid w:val="00B8537D"/>
    <w:rsid w:val="00BD470A"/>
    <w:rsid w:val="00C66FA8"/>
    <w:rsid w:val="00D117FE"/>
    <w:rsid w:val="00D2416D"/>
    <w:rsid w:val="00D4693E"/>
    <w:rsid w:val="00D5082D"/>
    <w:rsid w:val="00D523E9"/>
    <w:rsid w:val="00DB74B1"/>
    <w:rsid w:val="00E33059"/>
    <w:rsid w:val="00E72F43"/>
    <w:rsid w:val="00F11FAF"/>
    <w:rsid w:val="00F16E9C"/>
    <w:rsid w:val="00F27CE4"/>
    <w:rsid w:val="00F55926"/>
    <w:rsid w:val="00F74AA4"/>
    <w:rsid w:val="00F81F65"/>
    <w:rsid w:val="00F94256"/>
  </w:rsids>
  <m:mathPr>
    <m:mathFont m:val="Cambria Math"/>
    <m:brkBin m:val="before"/>
    <m:brkBinSub m:val="--"/>
    <m:smallFrac m:val="0"/>
    <m:dispDef m:val="0"/>
    <m:lMargin m:val="0"/>
    <m:rMargin m:val="0"/>
    <m:defJc m:val="centerGroup"/>
    <m:wrapRight/>
    <m:intLim m:val="subSup"/>
    <m:naryLim m:val="subSup"/>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194620E"/>
  <w15:docId w15:val="{EA4696DC-8689-429F-9918-5B87CADA9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312CA"/>
    <w:rPr>
      <w:sz w:val="24"/>
      <w:szCs w:val="24"/>
      <w:lang w:val="en-US" w:eastAsia="en-US"/>
    </w:rPr>
  </w:style>
  <w:style w:type="paragraph" w:styleId="Titolo1">
    <w:name w:val="heading 1"/>
    <w:basedOn w:val="Normale"/>
    <w:next w:val="Normale"/>
    <w:qFormat/>
    <w:rsid w:val="003B0F52"/>
    <w:pPr>
      <w:keepNext/>
      <w:spacing w:before="240" w:after="60"/>
      <w:outlineLvl w:val="0"/>
    </w:pPr>
    <w:rPr>
      <w:rFonts w:ascii="Arial" w:hAnsi="Arial" w:cs="Arial"/>
      <w:b/>
      <w:bCs/>
      <w:kern w:val="32"/>
      <w:sz w:val="32"/>
      <w:szCs w:val="32"/>
    </w:rPr>
  </w:style>
  <w:style w:type="paragraph" w:styleId="Titolo2">
    <w:name w:val="heading 2"/>
    <w:basedOn w:val="Normale"/>
    <w:next w:val="Normale"/>
    <w:link w:val="Titolo2Carattere"/>
    <w:qFormat/>
    <w:rsid w:val="00FD2D7C"/>
    <w:pPr>
      <w:keepNext/>
      <w:spacing w:before="240" w:after="60"/>
      <w:jc w:val="both"/>
      <w:outlineLvl w:val="1"/>
    </w:pPr>
    <w:rPr>
      <w:rFonts w:ascii="Calibri" w:hAnsi="Calibri"/>
      <w:b/>
      <w:bCs/>
      <w:i/>
      <w:iCs/>
      <w:sz w:val="28"/>
      <w:szCs w:val="28"/>
      <w:lang w:val="it-IT" w:eastAsia="it-IT"/>
    </w:rPr>
  </w:style>
  <w:style w:type="paragraph" w:styleId="Titolo3">
    <w:name w:val="heading 3"/>
    <w:basedOn w:val="Normale"/>
    <w:next w:val="Normale"/>
    <w:qFormat/>
    <w:rsid w:val="004143C5"/>
    <w:pPr>
      <w:keepNext/>
      <w:autoSpaceDE w:val="0"/>
      <w:autoSpaceDN w:val="0"/>
      <w:adjustRightInd w:val="0"/>
      <w:spacing w:line="360" w:lineRule="auto"/>
      <w:jc w:val="both"/>
      <w:outlineLvl w:val="2"/>
    </w:pPr>
    <w:rPr>
      <w:rFonts w:ascii="Arial" w:hAnsi="Arial" w:cs="Arial"/>
      <w:b/>
      <w:bCs/>
      <w:lang w:val="it-IT" w:eastAsia="it-IT"/>
    </w:rPr>
  </w:style>
  <w:style w:type="paragraph" w:styleId="Titolo4">
    <w:name w:val="heading 4"/>
    <w:basedOn w:val="Normale"/>
    <w:next w:val="Normale"/>
    <w:qFormat/>
    <w:rsid w:val="006410C7"/>
    <w:pPr>
      <w:keepNext/>
      <w:spacing w:before="240" w:after="60"/>
      <w:outlineLvl w:val="3"/>
    </w:pPr>
    <w:rPr>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semiHidden/>
    <w:rsid w:val="003B0F52"/>
    <w:rPr>
      <w:rFonts w:ascii="Tahoma" w:hAnsi="Tahoma" w:cs="Tahoma"/>
      <w:sz w:val="16"/>
      <w:szCs w:val="16"/>
    </w:rPr>
  </w:style>
  <w:style w:type="character" w:customStyle="1" w:styleId="Titolo2Carattere">
    <w:name w:val="Titolo 2 Carattere"/>
    <w:link w:val="Titolo2"/>
    <w:rsid w:val="00FD2D7C"/>
    <w:rPr>
      <w:rFonts w:ascii="Calibri" w:hAnsi="Calibri"/>
      <w:b/>
      <w:bCs/>
      <w:i/>
      <w:iCs/>
      <w:sz w:val="28"/>
      <w:szCs w:val="28"/>
      <w:lang w:val="it-IT" w:eastAsia="it-IT" w:bidi="ar-SA"/>
    </w:rPr>
  </w:style>
  <w:style w:type="paragraph" w:styleId="Rientrocorpodeltesto3">
    <w:name w:val="Body Text Indent 3"/>
    <w:basedOn w:val="Normale"/>
    <w:link w:val="Rientrocorpodeltesto3Carattere"/>
    <w:rsid w:val="00C02B55"/>
    <w:pPr>
      <w:ind w:firstLine="708"/>
      <w:jc w:val="both"/>
    </w:pPr>
    <w:rPr>
      <w:rFonts w:ascii="Bookman Old Style" w:hAnsi="Bookman Old Style" w:cs="Bookman Old Style"/>
      <w:lang w:val="it-IT" w:eastAsia="it-IT"/>
    </w:rPr>
  </w:style>
  <w:style w:type="character" w:customStyle="1" w:styleId="Rientrocorpodeltesto3Carattere">
    <w:name w:val="Rientro corpo del testo 3 Carattere"/>
    <w:link w:val="Rientrocorpodeltesto3"/>
    <w:rsid w:val="00C02B55"/>
    <w:rPr>
      <w:rFonts w:ascii="Bookman Old Style" w:hAnsi="Bookman Old Style" w:cs="Bookman Old Style"/>
      <w:sz w:val="24"/>
      <w:szCs w:val="24"/>
    </w:rPr>
  </w:style>
  <w:style w:type="character" w:styleId="Collegamentoipertestuale">
    <w:name w:val="Hyperlink"/>
    <w:rsid w:val="005504B0"/>
    <w:rPr>
      <w:color w:val="0000FF"/>
      <w:u w:val="single"/>
    </w:rPr>
  </w:style>
  <w:style w:type="paragraph" w:styleId="Testocommento">
    <w:name w:val="annotation text"/>
    <w:basedOn w:val="Normale"/>
    <w:link w:val="TestocommentoCarattere"/>
    <w:unhideWhenUsed/>
    <w:rsid w:val="00D14263"/>
    <w:pPr>
      <w:jc w:val="both"/>
    </w:pPr>
    <w:rPr>
      <w:rFonts w:ascii="Cambria" w:eastAsia="Cambria" w:hAnsi="Cambria"/>
      <w:lang w:val="it-IT"/>
    </w:rPr>
  </w:style>
  <w:style w:type="character" w:customStyle="1" w:styleId="TestocommentoCarattere">
    <w:name w:val="Testo commento Carattere"/>
    <w:link w:val="Testocommento"/>
    <w:rsid w:val="00D14263"/>
    <w:rPr>
      <w:rFonts w:ascii="Cambria" w:eastAsia="Cambria" w:hAnsi="Cambria"/>
      <w:sz w:val="24"/>
      <w:szCs w:val="24"/>
      <w:lang w:eastAsia="en-US"/>
    </w:rPr>
  </w:style>
  <w:style w:type="paragraph" w:customStyle="1" w:styleId="sche3">
    <w:name w:val="sche_3"/>
    <w:rsid w:val="00821965"/>
    <w:pPr>
      <w:widowControl w:val="0"/>
      <w:overflowPunct w:val="0"/>
      <w:autoSpaceDE w:val="0"/>
      <w:autoSpaceDN w:val="0"/>
      <w:adjustRightInd w:val="0"/>
      <w:jc w:val="both"/>
      <w:textAlignment w:val="baseline"/>
    </w:pPr>
    <w:rPr>
      <w:rFonts w:ascii="Arial" w:hAnsi="Arial" w:cs="Arial"/>
      <w:lang w:val="en-US"/>
    </w:rPr>
  </w:style>
  <w:style w:type="paragraph" w:styleId="Corpotesto">
    <w:name w:val="Body Text"/>
    <w:basedOn w:val="Normale"/>
    <w:link w:val="CorpotestoCarattere"/>
    <w:rsid w:val="00A10853"/>
    <w:pPr>
      <w:spacing w:after="120"/>
    </w:pPr>
  </w:style>
  <w:style w:type="character" w:customStyle="1" w:styleId="CorpotestoCarattere">
    <w:name w:val="Corpo testo Carattere"/>
    <w:basedOn w:val="Carpredefinitoparagrafo"/>
    <w:link w:val="Corpotesto"/>
    <w:rsid w:val="00A10853"/>
    <w:rPr>
      <w:sz w:val="24"/>
      <w:szCs w:val="24"/>
      <w:lang w:val="en-US" w:eastAsia="en-US"/>
    </w:rPr>
  </w:style>
  <w:style w:type="table" w:styleId="Grigliatabella">
    <w:name w:val="Table Grid"/>
    <w:basedOn w:val="Tabellanormale"/>
    <w:rsid w:val="005A64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282428">
      <w:bodyDiv w:val="1"/>
      <w:marLeft w:val="0"/>
      <w:marRight w:val="0"/>
      <w:marTop w:val="0"/>
      <w:marBottom w:val="0"/>
      <w:divBdr>
        <w:top w:val="none" w:sz="0" w:space="0" w:color="auto"/>
        <w:left w:val="none" w:sz="0" w:space="0" w:color="auto"/>
        <w:bottom w:val="none" w:sz="0" w:space="0" w:color="auto"/>
        <w:right w:val="none" w:sz="0" w:space="0" w:color="auto"/>
      </w:divBdr>
      <w:divsChild>
        <w:div w:id="187254726">
          <w:marLeft w:val="0"/>
          <w:marRight w:val="0"/>
          <w:marTop w:val="0"/>
          <w:marBottom w:val="0"/>
          <w:divBdr>
            <w:top w:val="none" w:sz="0" w:space="0" w:color="auto"/>
            <w:left w:val="none" w:sz="0" w:space="0" w:color="auto"/>
            <w:bottom w:val="none" w:sz="0" w:space="0" w:color="auto"/>
            <w:right w:val="none" w:sz="0" w:space="0" w:color="auto"/>
          </w:divBdr>
          <w:divsChild>
            <w:div w:id="1550456834">
              <w:marLeft w:val="0"/>
              <w:marRight w:val="0"/>
              <w:marTop w:val="0"/>
              <w:marBottom w:val="0"/>
              <w:divBdr>
                <w:top w:val="none" w:sz="0" w:space="0" w:color="auto"/>
                <w:left w:val="none" w:sz="0" w:space="0" w:color="auto"/>
                <w:bottom w:val="none" w:sz="0" w:space="0" w:color="auto"/>
                <w:right w:val="none" w:sz="0" w:space="0" w:color="auto"/>
              </w:divBdr>
              <w:divsChild>
                <w:div w:id="1907062531">
                  <w:marLeft w:val="0"/>
                  <w:marRight w:val="0"/>
                  <w:marTop w:val="0"/>
                  <w:marBottom w:val="0"/>
                  <w:divBdr>
                    <w:top w:val="none" w:sz="0" w:space="0" w:color="auto"/>
                    <w:left w:val="none" w:sz="0" w:space="0" w:color="auto"/>
                    <w:bottom w:val="none" w:sz="0" w:space="0" w:color="auto"/>
                    <w:right w:val="none" w:sz="0" w:space="0" w:color="auto"/>
                  </w:divBdr>
                  <w:divsChild>
                    <w:div w:id="524751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olimi.it/imprese" TargetMode="Externa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388</Words>
  <Characters>2213</Characters>
  <Application>Microsoft Office Word</Application>
  <DocSecurity>0</DocSecurity>
  <Lines>18</Lines>
  <Paragraphs>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CONDIZIONI GENERALI DI CONTRATTO</vt:lpstr>
      <vt:lpstr>CONDIZIONI GENERALI DI CONTRATTO</vt:lpstr>
    </vt:vector>
  </TitlesOfParts>
  <Company>ASI - Politecnico di Milano</Company>
  <LinksUpToDate>false</LinksUpToDate>
  <CharactersWithSpaces>2596</CharactersWithSpaces>
  <SharedDoc>false</SharedDoc>
  <HLinks>
    <vt:vector size="30" baseType="variant">
      <vt:variant>
        <vt:i4>1638421</vt:i4>
      </vt:variant>
      <vt:variant>
        <vt:i4>12</vt:i4>
      </vt:variant>
      <vt:variant>
        <vt:i4>0</vt:i4>
      </vt:variant>
      <vt:variant>
        <vt:i4>5</vt:i4>
      </vt:variant>
      <vt:variant>
        <vt:lpwstr>http://www.polimi.it/imprese</vt:lpwstr>
      </vt:variant>
      <vt:variant>
        <vt:lpwstr/>
      </vt:variant>
      <vt:variant>
        <vt:i4>3997760</vt:i4>
      </vt:variant>
      <vt:variant>
        <vt:i4>9</vt:i4>
      </vt:variant>
      <vt:variant>
        <vt:i4>0</vt:i4>
      </vt:variant>
      <vt:variant>
        <vt:i4>5</vt:i4>
      </vt:variant>
      <vt:variant>
        <vt:lpwstr>mailto:pecateneo@cert.polimi.it</vt:lpwstr>
      </vt:variant>
      <vt:variant>
        <vt:lpwstr/>
      </vt:variant>
      <vt:variant>
        <vt:i4>5898343</vt:i4>
      </vt:variant>
      <vt:variant>
        <vt:i4>6</vt:i4>
      </vt:variant>
      <vt:variant>
        <vt:i4>0</vt:i4>
      </vt:variant>
      <vt:variant>
        <vt:i4>5</vt:i4>
      </vt:variant>
      <vt:variant>
        <vt:lpwstr>mailto:ufficioacquisti@polimi.it</vt:lpwstr>
      </vt:variant>
      <vt:variant>
        <vt:lpwstr/>
      </vt:variant>
      <vt:variant>
        <vt:i4>3801113</vt:i4>
      </vt:variant>
      <vt:variant>
        <vt:i4>3</vt:i4>
      </vt:variant>
      <vt:variant>
        <vt:i4>0</vt:i4>
      </vt:variant>
      <vt:variant>
        <vt:i4>5</vt:i4>
      </vt:variant>
      <vt:variant>
        <vt:lpwstr>mailto:comunicazione@polimi.it</vt:lpwstr>
      </vt:variant>
      <vt:variant>
        <vt:lpwstr/>
      </vt:variant>
      <vt:variant>
        <vt:i4>4259939</vt:i4>
      </vt:variant>
      <vt:variant>
        <vt:i4>3301</vt:i4>
      </vt:variant>
      <vt:variant>
        <vt:i4>1025</vt:i4>
      </vt:variant>
      <vt:variant>
        <vt:i4>1</vt:i4>
      </vt:variant>
      <vt:variant>
        <vt:lpwstr>cid:8EE8F39B-70E0-417B-9AE1-5C9780FECE2D@dot1x.polimi.it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CONDIZIONI GENERALI DI CONTRATTO</dc:title>
  <dc:creator>009056</dc:creator>
  <cp:lastModifiedBy>Davide Lucca</cp:lastModifiedBy>
  <cp:revision>2</cp:revision>
  <cp:lastPrinted>2016-01-19T17:19:00Z</cp:lastPrinted>
  <dcterms:created xsi:type="dcterms:W3CDTF">2017-06-13T09:58:00Z</dcterms:created>
  <dcterms:modified xsi:type="dcterms:W3CDTF">2017-06-13T09:58:00Z</dcterms:modified>
</cp:coreProperties>
</file>